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12A0AEE5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7A3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20FEAC86" w:rsidR="008F52C9" w:rsidRPr="008F52C9" w:rsidRDefault="006601C7" w:rsidP="00733903">
      <w:pPr>
        <w:spacing w:after="0" w:line="48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03FBB">
        <w:rPr>
          <w:rFonts w:ascii="Times New Roman" w:hAnsi="Times New Roman" w:cs="Times New Roman"/>
          <w:b/>
          <w:sz w:val="24"/>
          <w:szCs w:val="24"/>
        </w:rPr>
        <w:t>Pénzügyi Bizottsági tagság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 megszüntetése és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Pénzügyi Bizottság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="00733903">
        <w:rPr>
          <w:rFonts w:ascii="Times New Roman" w:hAnsi="Times New Roman" w:cs="Times New Roman"/>
          <w:b/>
          <w:sz w:val="24"/>
          <w:szCs w:val="24"/>
        </w:rPr>
        <w:t xml:space="preserve">tagjának megválasztása 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93EF883" w:rsidR="006601C7" w:rsidRPr="00575033" w:rsidRDefault="005E1051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6D990" w14:textId="77777777" w:rsidR="003D5999" w:rsidRDefault="003D5999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6C15AF66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26BADDB" w14:textId="3980097A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nemzetiségek jogairól szóló 2011. évi CLXXIX. törvény 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>104. § (1)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bekezdése szerint a</w:t>
      </w:r>
      <w:r w:rsidRPr="002F08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nemzetiségi önkormányzat képviselő-testülete, közgyűlése három tagból vagy öt tagból álló bizottságot (bizottságokat) hozhat létre. Az országos nemzetiségi önkormányzat kötelezően létrehozandó bizottsága a pénzügyi bizottság.</w:t>
      </w:r>
    </w:p>
    <w:p w14:paraId="57F9A8BD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FCB3001" w14:textId="10100CB2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2024. október 3. napján tartott alakuló ülésén </w:t>
      </w:r>
      <w:r w:rsidR="003D5999">
        <w:rPr>
          <w:rFonts w:ascii="Times New Roman" w:hAnsi="Times New Roman" w:cs="Times New Roman"/>
          <w:bCs/>
          <w:color w:val="000000"/>
          <w:sz w:val="24"/>
          <w:szCs w:val="24"/>
        </w:rPr>
        <w:t>döntött a Pénzügyi Bizottság létrehozásáról.</w:t>
      </w:r>
    </w:p>
    <w:p w14:paraId="50FD6BEE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52273F0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Az Önkormányzat </w:t>
      </w:r>
      <w:r w:rsidRPr="001450A4">
        <w:rPr>
          <w:rFonts w:ascii="Times New Roman" w:hAnsi="Times New Roman" w:cs="Times New Roman"/>
          <w:color w:val="000000"/>
          <w:sz w:val="24"/>
          <w:szCs w:val="24"/>
        </w:rPr>
        <w:t>Szervezeti és Működési Szabályzat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ának </w:t>
      </w:r>
      <w:r>
        <w:rPr>
          <w:rFonts w:ascii="Times New Roman" w:hAnsi="Times New Roman" w:cs="Times New Roman"/>
          <w:bCs/>
          <w:sz w:val="24"/>
          <w:szCs w:val="24"/>
        </w:rPr>
        <w:t xml:space="preserve">49. </w:t>
      </w:r>
      <w:r w:rsidRPr="001450A4">
        <w:rPr>
          <w:rFonts w:ascii="Times New Roman" w:hAnsi="Times New Roman" w:cs="Times New Roman"/>
          <w:bCs/>
          <w:sz w:val="24"/>
          <w:szCs w:val="24"/>
        </w:rPr>
        <w:t>§</w:t>
      </w:r>
      <w:r w:rsidRPr="001450A4">
        <w:rPr>
          <w:rFonts w:ascii="Times New Roman" w:hAnsi="Times New Roman" w:cs="Times New Roman"/>
          <w:sz w:val="24"/>
          <w:szCs w:val="24"/>
        </w:rPr>
        <w:t xml:space="preserve"> (1) bekezdése alapján a Pénzügyi Bizottság tagjainak száma 5 fő.</w:t>
      </w:r>
    </w:p>
    <w:p w14:paraId="35C675EF" w14:textId="77777777" w:rsidR="00B7145A" w:rsidRDefault="00B7145A" w:rsidP="00B714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73110" w14:textId="63C24699" w:rsidR="00B7145A" w:rsidRPr="001450A4" w:rsidRDefault="00E03FBB" w:rsidP="00B714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fő </w:t>
      </w:r>
      <w:r w:rsidR="00B7145A">
        <w:rPr>
          <w:rFonts w:ascii="Times New Roman" w:hAnsi="Times New Roman" w:cs="Times New Roman"/>
          <w:sz w:val="24"/>
          <w:szCs w:val="24"/>
        </w:rPr>
        <w:t xml:space="preserve">képviselő </w:t>
      </w:r>
      <w:r w:rsidR="00A90BA6">
        <w:rPr>
          <w:rFonts w:ascii="Times New Roman" w:hAnsi="Times New Roman" w:cs="Times New Roman"/>
          <w:sz w:val="24"/>
          <w:szCs w:val="24"/>
        </w:rPr>
        <w:t xml:space="preserve">Pénzügyi Bizottsági tagságnak megszüntetése okán </w:t>
      </w:r>
      <w:r w:rsidR="00B7145A">
        <w:rPr>
          <w:rFonts w:ascii="Times New Roman" w:hAnsi="Times New Roman" w:cs="Times New Roman"/>
          <w:sz w:val="24"/>
          <w:szCs w:val="24"/>
        </w:rPr>
        <w:t xml:space="preserve">a Pénzügyi Bizottság tagjainak száma 4 főre csökken, így szükséges a Közgyűlés tagjai közül </w:t>
      </w:r>
      <w:r>
        <w:rPr>
          <w:rFonts w:ascii="Times New Roman" w:hAnsi="Times New Roman" w:cs="Times New Roman"/>
          <w:sz w:val="24"/>
          <w:szCs w:val="24"/>
        </w:rPr>
        <w:t xml:space="preserve">új </w:t>
      </w:r>
      <w:r w:rsidR="00B7145A">
        <w:rPr>
          <w:rFonts w:ascii="Times New Roman" w:hAnsi="Times New Roman" w:cs="Times New Roman"/>
          <w:sz w:val="24"/>
          <w:szCs w:val="24"/>
        </w:rPr>
        <w:t xml:space="preserve">bizottsági tagot választani. </w:t>
      </w:r>
      <w:r w:rsidR="00B7145A" w:rsidRPr="00145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1E11E" w14:textId="77777777" w:rsidR="00B7145A" w:rsidRPr="001450A4" w:rsidRDefault="00B7145A" w:rsidP="00B714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61F7A" w14:textId="52C3B83E" w:rsidR="00B7145A" w:rsidRPr="008A31EC" w:rsidRDefault="00B7145A" w:rsidP="00B7145A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23B17938" w14:textId="77777777" w:rsidR="008F52C9" w:rsidRDefault="008F52C9" w:rsidP="008F52C9">
      <w:pPr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446A1379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6AAB723E" w:rsidR="005F0179" w:rsidRPr="00266B69" w:rsidRDefault="005F0179" w:rsidP="00266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E03FBB">
        <w:rPr>
          <w:rFonts w:ascii="Times New Roman" w:hAnsi="Times New Roman" w:cs="Times New Roman"/>
          <w:b/>
          <w:sz w:val="24"/>
          <w:szCs w:val="24"/>
        </w:rPr>
        <w:t>Pénzügyi Bizottsági tagság</w:t>
      </w:r>
      <w:r w:rsidR="00B7145A">
        <w:rPr>
          <w:rFonts w:ascii="Times New Roman" w:hAnsi="Times New Roman" w:cs="Times New Roman"/>
          <w:b/>
          <w:sz w:val="24"/>
          <w:szCs w:val="24"/>
        </w:rPr>
        <w:t xml:space="preserve"> megszüntetése és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7145A">
        <w:rPr>
          <w:rFonts w:ascii="Times New Roman" w:hAnsi="Times New Roman" w:cs="Times New Roman"/>
          <w:b/>
          <w:sz w:val="24"/>
          <w:szCs w:val="24"/>
        </w:rPr>
        <w:t xml:space="preserve">Pénzügyi Bizottság </w:t>
      </w:r>
      <w:r w:rsidR="002E7A23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="00B7145A">
        <w:rPr>
          <w:rFonts w:ascii="Times New Roman" w:hAnsi="Times New Roman" w:cs="Times New Roman"/>
          <w:b/>
          <w:sz w:val="24"/>
          <w:szCs w:val="24"/>
        </w:rPr>
        <w:t>tagjának megválasztása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738E0BAA" w14:textId="37CC51BD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CD2B216" w14:textId="6DD3248F" w:rsidR="00D90AD6" w:rsidRPr="000B6AA8" w:rsidRDefault="00D90AD6" w:rsidP="003D5999">
      <w:pPr>
        <w:pStyle w:val="Norm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66B69">
        <w:rPr>
          <w:bCs/>
          <w:color w:val="000000"/>
        </w:rPr>
        <w:t xml:space="preserve">A Magyarországi Romák Országos Önkormányzatának Közgyűlése </w:t>
      </w:r>
      <w:r w:rsidR="00B7145A">
        <w:rPr>
          <w:bCs/>
          <w:color w:val="000000"/>
        </w:rPr>
        <w:t xml:space="preserve">hozzájárul 2025. </w:t>
      </w:r>
      <w:r w:rsidR="007A3EB3">
        <w:rPr>
          <w:bCs/>
          <w:color w:val="000000"/>
        </w:rPr>
        <w:t xml:space="preserve">november 26. </w:t>
      </w:r>
      <w:proofErr w:type="gramStart"/>
      <w:r w:rsidR="00B7145A">
        <w:rPr>
          <w:bCs/>
          <w:color w:val="000000"/>
        </w:rPr>
        <w:t xml:space="preserve">napjával </w:t>
      </w:r>
      <w:r w:rsidR="00F572E6">
        <w:rPr>
          <w:bCs/>
          <w:color w:val="000000"/>
        </w:rPr>
        <w:t>…</w:t>
      </w:r>
      <w:proofErr w:type="gramEnd"/>
      <w:r w:rsidR="00F572E6">
        <w:rPr>
          <w:bCs/>
          <w:color w:val="000000"/>
        </w:rPr>
        <w:t xml:space="preserve">…………………képviselő </w:t>
      </w:r>
      <w:r w:rsidR="00B7145A">
        <w:rPr>
          <w:bCs/>
          <w:color w:val="000000"/>
        </w:rPr>
        <w:t>Pénzügyi Bizottsági tagságának megszüntetéséhez.</w:t>
      </w:r>
    </w:p>
    <w:p w14:paraId="55F4A636" w14:textId="77777777" w:rsidR="008F52C9" w:rsidRPr="00266B69" w:rsidRDefault="008F52C9" w:rsidP="003D599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1F215AAA" w14:textId="6ED521D2" w:rsidR="00B7145A" w:rsidRPr="00B7145A" w:rsidRDefault="00B7145A" w:rsidP="003D5999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145A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Közgyűlése 2025. novemb</w:t>
      </w:r>
      <w:r w:rsidR="007A3EB3">
        <w:rPr>
          <w:rFonts w:ascii="Times New Roman" w:hAnsi="Times New Roman" w:cs="Times New Roman"/>
          <w:bCs/>
          <w:color w:val="000000"/>
          <w:sz w:val="24"/>
          <w:szCs w:val="24"/>
        </w:rPr>
        <w:t>er 27</w:t>
      </w:r>
      <w:r w:rsidRPr="00B714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napjával </w:t>
      </w:r>
      <w:proofErr w:type="gramStart"/>
      <w:r w:rsidRPr="00B714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megválasztja </w:t>
      </w:r>
      <w:r w:rsidR="00F572E6">
        <w:rPr>
          <w:rFonts w:ascii="Times New Roman" w:hAnsi="Times New Roman" w:cs="Times New Roman"/>
          <w:bCs/>
          <w:color w:val="000000"/>
          <w:sz w:val="24"/>
          <w:szCs w:val="24"/>
        </w:rPr>
        <w:t>…</w:t>
      </w:r>
      <w:proofErr w:type="gramEnd"/>
      <w:r w:rsidR="00F572E6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</w:t>
      </w:r>
      <w:bookmarkStart w:id="0" w:name="_GoBack"/>
      <w:bookmarkEnd w:id="0"/>
      <w:r w:rsidR="00F572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képviselőt a </w:t>
      </w:r>
      <w:r w:rsidRPr="00B7145A">
        <w:rPr>
          <w:rFonts w:ascii="Times New Roman" w:hAnsi="Times New Roman" w:cs="Times New Roman"/>
          <w:bCs/>
          <w:sz w:val="24"/>
          <w:szCs w:val="24"/>
          <w:lang w:eastAsia="hu-HU"/>
        </w:rPr>
        <w:t>Pénzügyi Bizottság tagjának.</w:t>
      </w:r>
    </w:p>
    <w:p w14:paraId="1F17C015" w14:textId="77777777" w:rsidR="00425DF5" w:rsidRDefault="00425DF5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7BCAD79A" w:rsidR="00FD6D94" w:rsidRPr="008431F7" w:rsidRDefault="007A3EB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D5067"/>
    <w:multiLevelType w:val="hybridMultilevel"/>
    <w:tmpl w:val="93D870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8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41EA"/>
    <w:rsid w:val="00295AC6"/>
    <w:rsid w:val="002E2549"/>
    <w:rsid w:val="002E7A23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D5999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3903"/>
    <w:rsid w:val="00737AD7"/>
    <w:rsid w:val="007513AC"/>
    <w:rsid w:val="007646E4"/>
    <w:rsid w:val="00772988"/>
    <w:rsid w:val="00775AF5"/>
    <w:rsid w:val="00777E20"/>
    <w:rsid w:val="00781408"/>
    <w:rsid w:val="00781682"/>
    <w:rsid w:val="007A3EB3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52C9"/>
    <w:rsid w:val="00911DC6"/>
    <w:rsid w:val="00934E99"/>
    <w:rsid w:val="00947BE4"/>
    <w:rsid w:val="00953109"/>
    <w:rsid w:val="00962B93"/>
    <w:rsid w:val="0097405E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0BA6"/>
    <w:rsid w:val="00A912B4"/>
    <w:rsid w:val="00A959C3"/>
    <w:rsid w:val="00A96740"/>
    <w:rsid w:val="00AB527C"/>
    <w:rsid w:val="00AC2433"/>
    <w:rsid w:val="00AD0D62"/>
    <w:rsid w:val="00B139AA"/>
    <w:rsid w:val="00B30875"/>
    <w:rsid w:val="00B32932"/>
    <w:rsid w:val="00B44771"/>
    <w:rsid w:val="00B44A1C"/>
    <w:rsid w:val="00B51805"/>
    <w:rsid w:val="00B604B0"/>
    <w:rsid w:val="00B7145A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3CDE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03FBB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72E6"/>
    <w:rsid w:val="00F6134C"/>
    <w:rsid w:val="00F71A79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6</cp:revision>
  <dcterms:created xsi:type="dcterms:W3CDTF">2025-11-19T09:21:00Z</dcterms:created>
  <dcterms:modified xsi:type="dcterms:W3CDTF">2025-11-21T13:19:00Z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